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0CDB" w14:textId="77777777" w:rsidR="00D23FE4" w:rsidRDefault="00D23FE4" w:rsidP="00403515">
      <w:pPr>
        <w:spacing w:after="120"/>
        <w:jc w:val="right"/>
        <w:rPr>
          <w:rFonts w:ascii="Tahoma" w:hAnsi="Tahoma" w:cs="Tahoma"/>
          <w:b/>
        </w:rPr>
      </w:pPr>
    </w:p>
    <w:p w14:paraId="53A623D4" w14:textId="78D37E88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C102A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3C9E9D11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E0A6D">
        <w:rPr>
          <w:rFonts w:ascii="Tahoma" w:hAnsi="Tahoma" w:cs="Tahoma"/>
          <w:b/>
          <w:u w:val="single"/>
        </w:rPr>
        <w:t xml:space="preserve"> WYKONAWCY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1EE5BB46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23FE4">
        <w:rPr>
          <w:rFonts w:ascii="Tahoma" w:hAnsi="Tahoma" w:cs="Tahoma"/>
          <w:b/>
          <w:bCs/>
          <w:color w:val="000000"/>
        </w:rPr>
        <w:t>Zimowe utrzymanie dróg gminnych na terenie Gminy Mszana w sezonie 202</w:t>
      </w:r>
      <w:r w:rsidR="005474DE">
        <w:rPr>
          <w:rFonts w:ascii="Tahoma" w:hAnsi="Tahoma" w:cs="Tahoma"/>
          <w:b/>
          <w:bCs/>
          <w:color w:val="000000"/>
        </w:rPr>
        <w:t>3</w:t>
      </w:r>
      <w:r w:rsidR="00D23FE4">
        <w:rPr>
          <w:rFonts w:ascii="Tahoma" w:hAnsi="Tahoma" w:cs="Tahoma"/>
          <w:b/>
          <w:bCs/>
          <w:color w:val="000000"/>
        </w:rPr>
        <w:t>/202</w:t>
      </w:r>
      <w:r w:rsidR="005474DE">
        <w:rPr>
          <w:rFonts w:ascii="Tahoma" w:hAnsi="Tahoma" w:cs="Tahoma"/>
          <w:b/>
          <w:bCs/>
          <w:color w:val="000000"/>
        </w:rPr>
        <w:t>4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18B97BBE" w14:textId="37326AF6" w:rsidR="00B71089" w:rsidRDefault="00831447" w:rsidP="00B71089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</w:t>
      </w:r>
      <w:r w:rsidR="002A0F33" w:rsidRPr="00B71089">
        <w:rPr>
          <w:rFonts w:ascii="Tahoma" w:hAnsi="Tahoma" w:cs="Tahoma"/>
          <w:sz w:val="20"/>
          <w:szCs w:val="20"/>
        </w:rPr>
        <w:t>spełniam warun</w:t>
      </w:r>
      <w:r w:rsidR="00B71089" w:rsidRPr="00B71089">
        <w:rPr>
          <w:rFonts w:ascii="Tahoma" w:hAnsi="Tahoma" w:cs="Tahoma"/>
          <w:sz w:val="20"/>
          <w:szCs w:val="20"/>
        </w:rPr>
        <w:t>ki</w:t>
      </w:r>
      <w:r w:rsidRPr="00B71089">
        <w:rPr>
          <w:rFonts w:ascii="Tahoma" w:hAnsi="Tahoma" w:cs="Tahoma"/>
          <w:sz w:val="20"/>
          <w:szCs w:val="20"/>
        </w:rPr>
        <w:t xml:space="preserve"> udziału w postępowaniu </w:t>
      </w:r>
      <w:r w:rsidR="00305BC3" w:rsidRPr="00B71089">
        <w:rPr>
          <w:rFonts w:ascii="Tahoma" w:hAnsi="Tahoma" w:cs="Tahoma"/>
          <w:sz w:val="20"/>
          <w:szCs w:val="20"/>
        </w:rPr>
        <w:t>określony</w:t>
      </w:r>
      <w:r w:rsidR="002A0F33" w:rsidRPr="00B71089">
        <w:rPr>
          <w:rFonts w:ascii="Tahoma" w:hAnsi="Tahoma" w:cs="Tahoma"/>
          <w:sz w:val="20"/>
          <w:szCs w:val="20"/>
        </w:rPr>
        <w:t xml:space="preserve"> przez Zamawiającego </w:t>
      </w:r>
      <w:r w:rsidR="002A0F33"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="008E7E80" w:rsidRPr="00B71089">
        <w:rPr>
          <w:rFonts w:ascii="Tahoma" w:hAnsi="Tahoma" w:cs="Tahoma"/>
          <w:sz w:val="20"/>
          <w:szCs w:val="20"/>
        </w:rPr>
        <w:t>ust.</w:t>
      </w:r>
      <w:r w:rsidR="002A0F33" w:rsidRPr="00B71089">
        <w:rPr>
          <w:rFonts w:ascii="Tahoma" w:hAnsi="Tahoma" w:cs="Tahoma"/>
          <w:sz w:val="20"/>
          <w:szCs w:val="20"/>
        </w:rPr>
        <w:t xml:space="preserve"> 3.4 rozdziału III </w:t>
      </w:r>
      <w:proofErr w:type="spellStart"/>
      <w:r w:rsidR="002A0F33" w:rsidRPr="00B71089">
        <w:rPr>
          <w:rFonts w:ascii="Tahoma" w:hAnsi="Tahoma" w:cs="Tahoma"/>
          <w:sz w:val="20"/>
          <w:szCs w:val="20"/>
        </w:rPr>
        <w:t>swz</w:t>
      </w:r>
      <w:proofErr w:type="spellEnd"/>
      <w:r w:rsidR="00B71089">
        <w:rPr>
          <w:rFonts w:ascii="Tahoma" w:hAnsi="Tahoma" w:cs="Tahoma"/>
          <w:sz w:val="20"/>
          <w:szCs w:val="20"/>
        </w:rPr>
        <w:t>.</w:t>
      </w:r>
    </w:p>
    <w:p w14:paraId="1477F422" w14:textId="76B1A951" w:rsidR="0093663F" w:rsidRPr="00B71089" w:rsidRDefault="0093663F" w:rsidP="00244FF4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ust. 3.4. rozdziału </w:t>
      </w:r>
      <w:r w:rsidR="00C67902" w:rsidRPr="00B71089">
        <w:rPr>
          <w:rFonts w:ascii="Tahoma" w:hAnsi="Tahoma" w:cs="Tahoma"/>
          <w:sz w:val="20"/>
          <w:szCs w:val="20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D51754" w14:paraId="6F827198" w14:textId="77777777" w:rsidTr="00244FF4">
        <w:tc>
          <w:tcPr>
            <w:tcW w:w="392" w:type="dxa"/>
          </w:tcPr>
          <w:p w14:paraId="3C5A4E81" w14:textId="77777777" w:rsidR="00D51754" w:rsidRDefault="00D51754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C33214" w14:textId="48F186F9" w:rsidR="0093663F" w:rsidRPr="00244FF4" w:rsidRDefault="00D51754" w:rsidP="00244FF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3F" w14:paraId="65A57E62" w14:textId="77777777" w:rsidTr="00244FF4">
        <w:tc>
          <w:tcPr>
            <w:tcW w:w="392" w:type="dxa"/>
          </w:tcPr>
          <w:p w14:paraId="767E4838" w14:textId="77777777" w:rsidR="0093663F" w:rsidRDefault="0093663F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244FF4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76F2045" w14:textId="77777777" w:rsidR="00D23FE4" w:rsidRDefault="00D23FE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02C59C3" w14:textId="5F464FC5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W przypadku polega na zasobach innego podmiotu w celu wykazania spełniania warunków udziału </w:t>
      </w:r>
      <w:r w:rsidR="00244FF4">
        <w:rPr>
          <w:rFonts w:ascii="Tahoma" w:hAnsi="Tahoma" w:cs="Tahoma"/>
          <w:bCs/>
        </w:rPr>
        <w:br/>
      </w:r>
      <w:r>
        <w:rPr>
          <w:rFonts w:ascii="Tahoma" w:hAnsi="Tahoma" w:cs="Tahoma"/>
          <w:bCs/>
        </w:rPr>
        <w:t>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29025" w14:textId="77777777" w:rsidR="00F7705E" w:rsidRDefault="00F7705E" w:rsidP="00DA5839">
      <w:r>
        <w:separator/>
      </w:r>
    </w:p>
  </w:endnote>
  <w:endnote w:type="continuationSeparator" w:id="0">
    <w:p w14:paraId="2713D512" w14:textId="77777777" w:rsidR="00F7705E" w:rsidRDefault="00F7705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1AF2D" w14:textId="77777777" w:rsidR="00F7705E" w:rsidRDefault="00F7705E" w:rsidP="00DA5839">
      <w:r>
        <w:separator/>
      </w:r>
    </w:p>
  </w:footnote>
  <w:footnote w:type="continuationSeparator" w:id="0">
    <w:p w14:paraId="11B0F5EA" w14:textId="77777777" w:rsidR="00F7705E" w:rsidRDefault="00F7705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AF80C1A" w:rsidR="00984B5B" w:rsidRDefault="00984B5B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68F50028" w14:textId="77777777" w:rsidR="00D23FE4" w:rsidRDefault="00D23FE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2D30600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A1917">
      <w:rPr>
        <w:rFonts w:ascii="Tahoma" w:hAnsi="Tahoma" w:cs="Tahoma"/>
      </w:rPr>
      <w:t>1</w:t>
    </w:r>
    <w:r w:rsidR="005474DE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0"/>
    <w:r w:rsidR="005474D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7"/>
  </w:num>
  <w:num w:numId="182" w16cid:durableId="148133640">
    <w:abstractNumId w:val="77"/>
  </w:num>
  <w:num w:numId="183" w16cid:durableId="210745904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917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807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4DE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4FE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CE0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0A6D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3FE4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554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6FB4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7705E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40BD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37EE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B5018"/>
    <w:rsid w:val="004D439C"/>
    <w:rsid w:val="004F726E"/>
    <w:rsid w:val="00541F63"/>
    <w:rsid w:val="005630D0"/>
    <w:rsid w:val="0056784E"/>
    <w:rsid w:val="005F1A83"/>
    <w:rsid w:val="006063CB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179BA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2023-09-27T09:51:00Z</dcterms:modified>
</cp:coreProperties>
</file>